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445" w:rsidRPr="002A6CCD" w:rsidRDefault="009A561B" w:rsidP="002A6CCD">
      <w:pPr>
        <w:rPr>
          <w:b/>
          <w:sz w:val="28"/>
          <w:szCs w:val="28"/>
        </w:rPr>
      </w:pPr>
      <w:r w:rsidRPr="002A6CCD">
        <w:rPr>
          <w:b/>
          <w:sz w:val="28"/>
          <w:szCs w:val="28"/>
        </w:rPr>
        <w:t>GUIDE QUESTIONS FOR EXPERTS</w:t>
      </w:r>
    </w:p>
    <w:p w:rsidR="00D1418B" w:rsidRPr="002A6CCD" w:rsidRDefault="00D1418B" w:rsidP="002A6CCD">
      <w:pPr>
        <w:pStyle w:val="ListParagraph"/>
        <w:numPr>
          <w:ilvl w:val="0"/>
          <w:numId w:val="2"/>
        </w:numPr>
        <w:rPr>
          <w:sz w:val="28"/>
          <w:szCs w:val="28"/>
        </w:rPr>
      </w:pPr>
      <w:r w:rsidRPr="002A6CCD">
        <w:rPr>
          <w:rFonts w:cstheme="minorHAnsi"/>
          <w:sz w:val="28"/>
          <w:szCs w:val="28"/>
        </w:rPr>
        <w:t xml:space="preserve">How long have you been working as a repair man for air-conditioning units? </w:t>
      </w:r>
    </w:p>
    <w:p w:rsidR="00D1418B" w:rsidRPr="002A6CCD" w:rsidRDefault="009A561B" w:rsidP="002A6CCD">
      <w:pPr>
        <w:pStyle w:val="ListParagraph"/>
        <w:numPr>
          <w:ilvl w:val="0"/>
          <w:numId w:val="2"/>
        </w:numPr>
        <w:rPr>
          <w:sz w:val="28"/>
          <w:szCs w:val="28"/>
        </w:rPr>
      </w:pPr>
      <w:r w:rsidRPr="002A6CCD">
        <w:rPr>
          <w:sz w:val="28"/>
          <w:szCs w:val="28"/>
        </w:rPr>
        <w:t>What problems do you usually encounter with air-conditioning units?</w:t>
      </w:r>
    </w:p>
    <w:p w:rsidR="009A561B" w:rsidRPr="002A6CCD" w:rsidRDefault="009A561B" w:rsidP="002A6CCD">
      <w:pPr>
        <w:pStyle w:val="ListParagraph"/>
        <w:numPr>
          <w:ilvl w:val="0"/>
          <w:numId w:val="2"/>
        </w:numPr>
        <w:rPr>
          <w:sz w:val="28"/>
          <w:szCs w:val="28"/>
        </w:rPr>
      </w:pPr>
      <w:r w:rsidRPr="002A6CCD">
        <w:rPr>
          <w:sz w:val="28"/>
          <w:szCs w:val="28"/>
        </w:rPr>
        <w:t>How do you normally fix these problems?</w:t>
      </w:r>
    </w:p>
    <w:p w:rsidR="009A561B" w:rsidRPr="002A6CCD" w:rsidRDefault="009A561B" w:rsidP="002A6CCD">
      <w:pPr>
        <w:pStyle w:val="ListParagraph"/>
        <w:numPr>
          <w:ilvl w:val="0"/>
          <w:numId w:val="2"/>
        </w:numPr>
        <w:rPr>
          <w:sz w:val="28"/>
          <w:szCs w:val="28"/>
        </w:rPr>
      </w:pPr>
      <w:r w:rsidRPr="002A6CCD">
        <w:rPr>
          <w:sz w:val="28"/>
          <w:szCs w:val="28"/>
        </w:rPr>
        <w:t>In your honest opinion, which air-conditioning brand is the best in terms of efficiency? Why?</w:t>
      </w:r>
    </w:p>
    <w:p w:rsidR="00D1418B" w:rsidRDefault="009A561B" w:rsidP="002A6CCD">
      <w:pPr>
        <w:pStyle w:val="ListParagraph"/>
        <w:numPr>
          <w:ilvl w:val="0"/>
          <w:numId w:val="2"/>
        </w:numPr>
        <w:rPr>
          <w:sz w:val="28"/>
          <w:szCs w:val="28"/>
        </w:rPr>
      </w:pPr>
      <w:r w:rsidRPr="002A6CCD">
        <w:rPr>
          <w:sz w:val="28"/>
          <w:szCs w:val="28"/>
        </w:rPr>
        <w:t>What are the significant differences that you see in old and new models of air cons?</w:t>
      </w:r>
      <w:r w:rsidR="006C51B0">
        <w:rPr>
          <w:sz w:val="28"/>
          <w:szCs w:val="28"/>
        </w:rPr>
        <w:t xml:space="preserve"> In terms of;</w:t>
      </w:r>
    </w:p>
    <w:p w:rsidR="006C51B0" w:rsidRDefault="006C51B0" w:rsidP="006C51B0">
      <w:pPr>
        <w:pStyle w:val="ListParagraph"/>
        <w:numPr>
          <w:ilvl w:val="0"/>
          <w:numId w:val="7"/>
        </w:numPr>
        <w:rPr>
          <w:sz w:val="28"/>
          <w:szCs w:val="28"/>
        </w:rPr>
      </w:pPr>
      <w:r>
        <w:rPr>
          <w:sz w:val="28"/>
          <w:szCs w:val="28"/>
        </w:rPr>
        <w:t>Design</w:t>
      </w:r>
    </w:p>
    <w:p w:rsidR="006C51B0" w:rsidRDefault="006C51B0" w:rsidP="006C51B0">
      <w:pPr>
        <w:pStyle w:val="ListParagraph"/>
        <w:numPr>
          <w:ilvl w:val="0"/>
          <w:numId w:val="7"/>
        </w:numPr>
        <w:rPr>
          <w:sz w:val="28"/>
          <w:szCs w:val="28"/>
        </w:rPr>
      </w:pPr>
      <w:r>
        <w:rPr>
          <w:sz w:val="28"/>
          <w:szCs w:val="28"/>
        </w:rPr>
        <w:t>Efficiency</w:t>
      </w:r>
    </w:p>
    <w:p w:rsidR="006C51B0" w:rsidRDefault="006C51B0" w:rsidP="006C51B0">
      <w:pPr>
        <w:pStyle w:val="ListParagraph"/>
        <w:numPr>
          <w:ilvl w:val="0"/>
          <w:numId w:val="7"/>
        </w:numPr>
        <w:rPr>
          <w:sz w:val="28"/>
          <w:szCs w:val="28"/>
        </w:rPr>
      </w:pPr>
      <w:r>
        <w:rPr>
          <w:sz w:val="28"/>
          <w:szCs w:val="28"/>
        </w:rPr>
        <w:t>Sturdiness</w:t>
      </w:r>
    </w:p>
    <w:p w:rsidR="006C51B0" w:rsidRPr="006C51B0" w:rsidRDefault="006C51B0" w:rsidP="006C51B0">
      <w:pPr>
        <w:pStyle w:val="ListParagraph"/>
        <w:numPr>
          <w:ilvl w:val="0"/>
          <w:numId w:val="7"/>
        </w:numPr>
        <w:rPr>
          <w:sz w:val="28"/>
          <w:szCs w:val="28"/>
        </w:rPr>
      </w:pPr>
      <w:r>
        <w:rPr>
          <w:sz w:val="28"/>
          <w:szCs w:val="28"/>
        </w:rPr>
        <w:t>Internal parts and components</w:t>
      </w:r>
    </w:p>
    <w:p w:rsidR="006C51B0" w:rsidRPr="006C51B0" w:rsidRDefault="00D1418B" w:rsidP="002A6CCD">
      <w:pPr>
        <w:pStyle w:val="ListParagraph"/>
        <w:numPr>
          <w:ilvl w:val="0"/>
          <w:numId w:val="2"/>
        </w:numPr>
        <w:rPr>
          <w:sz w:val="28"/>
          <w:szCs w:val="28"/>
        </w:rPr>
      </w:pPr>
      <w:r w:rsidRPr="002A6CCD">
        <w:rPr>
          <w:rFonts w:cstheme="minorHAnsi"/>
          <w:sz w:val="28"/>
          <w:szCs w:val="28"/>
        </w:rPr>
        <w:t>Of these three models (A</w:t>
      </w:r>
      <w:proofErr w:type="gramStart"/>
      <w:r w:rsidRPr="002A6CCD">
        <w:rPr>
          <w:rFonts w:cstheme="minorHAnsi"/>
          <w:sz w:val="28"/>
          <w:szCs w:val="28"/>
        </w:rPr>
        <w:t>,B</w:t>
      </w:r>
      <w:proofErr w:type="gramEnd"/>
      <w:r w:rsidRPr="002A6CCD">
        <w:rPr>
          <w:rFonts w:cstheme="minorHAnsi"/>
          <w:sz w:val="28"/>
          <w:szCs w:val="28"/>
        </w:rPr>
        <w:t xml:space="preserve"> &amp; C) which do you recommend to buyers? Why?</w:t>
      </w:r>
    </w:p>
    <w:p w:rsidR="00D1418B" w:rsidRPr="002A6CCD" w:rsidRDefault="006C51B0" w:rsidP="002A6CCD">
      <w:pPr>
        <w:pStyle w:val="ListParagraph"/>
        <w:numPr>
          <w:ilvl w:val="0"/>
          <w:numId w:val="2"/>
        </w:numPr>
        <w:rPr>
          <w:sz w:val="28"/>
          <w:szCs w:val="28"/>
        </w:rPr>
      </w:pPr>
      <w:r>
        <w:rPr>
          <w:rFonts w:cstheme="minorHAnsi"/>
          <w:sz w:val="28"/>
          <w:szCs w:val="28"/>
        </w:rPr>
        <w:t xml:space="preserve">Base on your knowledge as a technician and professional repair man, what should be improved more on our current air con brands? Why? </w:t>
      </w:r>
      <w:r w:rsidR="00D1418B" w:rsidRPr="002A6CCD">
        <w:rPr>
          <w:rFonts w:cstheme="minorHAnsi"/>
          <w:sz w:val="28"/>
          <w:szCs w:val="28"/>
        </w:rPr>
        <w:t xml:space="preserve"> </w:t>
      </w: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Pr="002A6CCD" w:rsidRDefault="00D1418B" w:rsidP="002A6CCD">
      <w:pPr>
        <w:pStyle w:val="Ol"/>
        <w:spacing w:after="100" w:afterAutospacing="1" w:line="276" w:lineRule="auto"/>
        <w:rPr>
          <w:sz w:val="28"/>
          <w:szCs w:val="28"/>
          <w:lang w:val="en-US"/>
        </w:rPr>
      </w:pPr>
    </w:p>
    <w:p w:rsidR="00D1418B" w:rsidRDefault="00D1418B" w:rsidP="002A6CCD">
      <w:pPr>
        <w:pStyle w:val="Ol"/>
        <w:spacing w:after="100" w:afterAutospacing="1" w:line="276" w:lineRule="auto"/>
        <w:rPr>
          <w:sz w:val="28"/>
          <w:szCs w:val="28"/>
          <w:lang w:val="en-US"/>
        </w:rPr>
      </w:pPr>
    </w:p>
    <w:p w:rsidR="002A6CCD" w:rsidRPr="002A6CCD" w:rsidRDefault="002A6CCD" w:rsidP="002A6CCD">
      <w:pPr>
        <w:pStyle w:val="Ol"/>
        <w:spacing w:after="100" w:afterAutospacing="1" w:line="276" w:lineRule="auto"/>
        <w:rPr>
          <w:sz w:val="28"/>
          <w:szCs w:val="28"/>
          <w:lang w:val="en-US"/>
        </w:rPr>
      </w:pPr>
    </w:p>
    <w:p w:rsidR="00D1418B" w:rsidRDefault="00D1418B" w:rsidP="002A6CCD">
      <w:pPr>
        <w:rPr>
          <w:rFonts w:ascii="Verdana" w:eastAsia="Verdana" w:hAnsi="Verdana" w:cs="Verdana"/>
          <w:color w:val="000000"/>
          <w:sz w:val="28"/>
          <w:szCs w:val="28"/>
          <w:shd w:val="solid" w:color="FFFFFF" w:fill="auto"/>
          <w:lang w:eastAsia="ru-RU"/>
        </w:rPr>
      </w:pPr>
    </w:p>
    <w:p w:rsidR="002A6CCD" w:rsidRPr="002A6CCD" w:rsidRDefault="002A6CCD" w:rsidP="002A6CCD">
      <w:pPr>
        <w:rPr>
          <w:rFonts w:ascii="Verdana" w:eastAsia="Verdana" w:hAnsi="Verdana" w:cs="Verdana"/>
          <w:color w:val="000000"/>
          <w:sz w:val="28"/>
          <w:szCs w:val="28"/>
          <w:shd w:val="solid" w:color="FFFFFF" w:fill="auto"/>
          <w:lang w:eastAsia="ru-RU"/>
        </w:rPr>
      </w:pPr>
    </w:p>
    <w:p w:rsidR="00D1418B" w:rsidRPr="002A6CCD" w:rsidRDefault="00D1418B" w:rsidP="002A6CCD">
      <w:pPr>
        <w:rPr>
          <w:sz w:val="28"/>
          <w:szCs w:val="28"/>
        </w:rPr>
      </w:pPr>
      <w:r w:rsidRPr="002A6CCD">
        <w:rPr>
          <w:b/>
          <w:sz w:val="28"/>
          <w:szCs w:val="28"/>
        </w:rPr>
        <w:t>SURVEY FOR USERS</w:t>
      </w:r>
    </w:p>
    <w:p w:rsidR="009A561B" w:rsidRDefault="00D1418B" w:rsidP="002A6CCD">
      <w:pPr>
        <w:pStyle w:val="Ol"/>
        <w:spacing w:after="100" w:afterAutospacing="1" w:line="276" w:lineRule="auto"/>
        <w:rPr>
          <w:sz w:val="28"/>
          <w:szCs w:val="28"/>
          <w:lang w:val="en-US"/>
        </w:rPr>
      </w:pPr>
      <w:r w:rsidRPr="002A6CCD">
        <w:rPr>
          <w:sz w:val="28"/>
          <w:szCs w:val="28"/>
        </w:rPr>
        <w:t>Date of Purchase of _______:</w:t>
      </w:r>
      <w:r w:rsidRPr="002A6CCD">
        <w:rPr>
          <w:sz w:val="28"/>
          <w:szCs w:val="28"/>
        </w:rPr>
        <w:br/>
        <w:t>Model of ________:                         </w:t>
      </w:r>
      <w:r w:rsidR="002A6CCD" w:rsidRPr="002A6CCD">
        <w:rPr>
          <w:sz w:val="28"/>
          <w:szCs w:val="28"/>
          <w:lang w:val="en-US"/>
        </w:rPr>
        <w:t xml:space="preserve"> </w:t>
      </w:r>
      <w:r w:rsidRPr="002A6CCD">
        <w:rPr>
          <w:sz w:val="28"/>
          <w:szCs w:val="28"/>
        </w:rPr>
        <w:t xml:space="preserve"> Cost of Purchase: _______</w:t>
      </w:r>
    </w:p>
    <w:p w:rsidR="002A6CCD" w:rsidRPr="002A6CCD" w:rsidRDefault="00996350" w:rsidP="002A6CCD">
      <w:pPr>
        <w:pStyle w:val="Li"/>
        <w:numPr>
          <w:ilvl w:val="0"/>
          <w:numId w:val="5"/>
        </w:numPr>
        <w:spacing w:line="276" w:lineRule="auto"/>
        <w:rPr>
          <w:rFonts w:asciiTheme="minorHAnsi" w:hAnsiTheme="minorHAnsi" w:cstheme="minorHAnsi"/>
          <w:sz w:val="28"/>
          <w:szCs w:val="28"/>
        </w:rPr>
      </w:pPr>
      <w:r>
        <w:rPr>
          <w:rFonts w:asciiTheme="minorHAnsi" w:hAnsiTheme="minorHAnsi" w:cstheme="minorHAnsi"/>
          <w:sz w:val="28"/>
          <w:szCs w:val="28"/>
        </w:rPr>
        <w:t xml:space="preserve">How many </w:t>
      </w:r>
      <w:r>
        <w:rPr>
          <w:rFonts w:asciiTheme="minorHAnsi" w:hAnsiTheme="minorHAnsi" w:cstheme="minorHAnsi"/>
          <w:sz w:val="28"/>
          <w:szCs w:val="28"/>
          <w:lang w:val="en-US"/>
        </w:rPr>
        <w:t>air-conditioning units</w:t>
      </w:r>
      <w:r w:rsidR="002A6CCD" w:rsidRPr="002A6CCD">
        <w:rPr>
          <w:rFonts w:asciiTheme="minorHAnsi" w:hAnsiTheme="minorHAnsi" w:cstheme="minorHAnsi"/>
          <w:sz w:val="28"/>
          <w:szCs w:val="28"/>
        </w:rPr>
        <w:t xml:space="preserve"> do you have?</w:t>
      </w:r>
      <w:r>
        <w:rPr>
          <w:rFonts w:asciiTheme="minorHAnsi" w:hAnsiTheme="minorHAnsi" w:cstheme="minorHAnsi"/>
          <w:sz w:val="28"/>
          <w:szCs w:val="28"/>
          <w:lang w:val="en-US"/>
        </w:rPr>
        <w:t xml:space="preserve"> What are the brands of these units?</w:t>
      </w:r>
      <w:r w:rsidR="002A6CCD" w:rsidRPr="002A6CCD">
        <w:rPr>
          <w:rFonts w:asciiTheme="minorHAnsi" w:hAnsiTheme="minorHAnsi" w:cstheme="minorHAnsi"/>
          <w:sz w:val="28"/>
          <w:szCs w:val="28"/>
        </w:rPr>
        <w:t xml:space="preserve"> </w:t>
      </w:r>
    </w:p>
    <w:p w:rsidR="002A6CCD" w:rsidRPr="002A6CCD" w:rsidRDefault="002A6CCD" w:rsidP="002A6CCD">
      <w:pPr>
        <w:pStyle w:val="Li"/>
        <w:numPr>
          <w:ilvl w:val="0"/>
          <w:numId w:val="5"/>
        </w:numPr>
        <w:spacing w:line="276" w:lineRule="auto"/>
        <w:rPr>
          <w:rFonts w:asciiTheme="minorHAnsi" w:hAnsiTheme="minorHAnsi" w:cstheme="minorHAnsi"/>
          <w:sz w:val="28"/>
          <w:szCs w:val="28"/>
        </w:rPr>
      </w:pPr>
      <w:r w:rsidRPr="002A6CCD">
        <w:rPr>
          <w:rFonts w:asciiTheme="minorHAnsi" w:hAnsiTheme="minorHAnsi" w:cstheme="minorHAnsi"/>
          <w:sz w:val="28"/>
          <w:szCs w:val="28"/>
        </w:rPr>
        <w:t xml:space="preserve">How many </w:t>
      </w:r>
      <w:r w:rsidR="00996350">
        <w:rPr>
          <w:rFonts w:asciiTheme="minorHAnsi" w:hAnsiTheme="minorHAnsi" w:cstheme="minorHAnsi"/>
          <w:sz w:val="28"/>
          <w:szCs w:val="28"/>
          <w:lang w:val="en-US"/>
        </w:rPr>
        <w:t>air-conditioning units</w:t>
      </w:r>
      <w:r w:rsidRPr="002A6CCD">
        <w:rPr>
          <w:rFonts w:asciiTheme="minorHAnsi" w:hAnsiTheme="minorHAnsi" w:cstheme="minorHAnsi"/>
          <w:sz w:val="28"/>
          <w:szCs w:val="28"/>
        </w:rPr>
        <w:t xml:space="preserve"> have you had before this one? </w:t>
      </w:r>
    </w:p>
    <w:p w:rsidR="002A6CCD" w:rsidRPr="002A6CCD" w:rsidRDefault="002A6CCD" w:rsidP="002A6CCD">
      <w:pPr>
        <w:pStyle w:val="Ol"/>
        <w:numPr>
          <w:ilvl w:val="0"/>
          <w:numId w:val="5"/>
        </w:numPr>
        <w:spacing w:line="276" w:lineRule="auto"/>
        <w:rPr>
          <w:rFonts w:asciiTheme="minorHAnsi" w:hAnsiTheme="minorHAnsi" w:cstheme="minorHAnsi"/>
          <w:sz w:val="28"/>
          <w:szCs w:val="28"/>
        </w:rPr>
      </w:pPr>
      <w:r w:rsidRPr="002A6CCD">
        <w:rPr>
          <w:rFonts w:asciiTheme="minorHAnsi" w:hAnsiTheme="minorHAnsi" w:cstheme="minorHAnsi"/>
          <w:sz w:val="28"/>
          <w:szCs w:val="28"/>
        </w:rPr>
        <w:t xml:space="preserve">Have you had this repaired before? </w:t>
      </w:r>
      <w:r w:rsidR="00996350">
        <w:rPr>
          <w:rFonts w:asciiTheme="minorHAnsi" w:hAnsiTheme="minorHAnsi" w:cstheme="minorHAnsi"/>
          <w:sz w:val="28"/>
          <w:szCs w:val="28"/>
          <w:lang w:val="en-US"/>
        </w:rPr>
        <w:t>(Please state the brand per owned air con)</w:t>
      </w:r>
    </w:p>
    <w:p w:rsidR="002A6CCD" w:rsidRPr="002A6CCD" w:rsidRDefault="002A6CCD" w:rsidP="002A6CCD">
      <w:pPr>
        <w:pStyle w:val="Li"/>
        <w:numPr>
          <w:ilvl w:val="1"/>
          <w:numId w:val="6"/>
        </w:numPr>
        <w:spacing w:line="276" w:lineRule="auto"/>
        <w:rPr>
          <w:rFonts w:asciiTheme="minorHAnsi" w:hAnsiTheme="minorHAnsi" w:cstheme="minorHAnsi"/>
          <w:sz w:val="28"/>
          <w:szCs w:val="28"/>
        </w:rPr>
      </w:pPr>
      <w:r w:rsidRPr="002A6CCD">
        <w:rPr>
          <w:rFonts w:asciiTheme="minorHAnsi" w:hAnsiTheme="minorHAnsi" w:cstheme="minorHAnsi"/>
          <w:sz w:val="28"/>
          <w:szCs w:val="28"/>
        </w:rPr>
        <w:t xml:space="preserve">How many times? </w:t>
      </w:r>
      <w:r w:rsidR="00996350">
        <w:rPr>
          <w:rFonts w:asciiTheme="minorHAnsi" w:hAnsiTheme="minorHAnsi" w:cstheme="minorHAnsi"/>
          <w:sz w:val="28"/>
          <w:szCs w:val="28"/>
          <w:lang w:val="en-US"/>
        </w:rPr>
        <w:t>(Please state separately for diff. brands of air con)</w:t>
      </w:r>
    </w:p>
    <w:p w:rsidR="00996350" w:rsidRPr="00996350" w:rsidRDefault="002A6CCD" w:rsidP="00996350">
      <w:pPr>
        <w:pStyle w:val="Li"/>
        <w:numPr>
          <w:ilvl w:val="1"/>
          <w:numId w:val="6"/>
        </w:numPr>
        <w:spacing w:line="276" w:lineRule="auto"/>
        <w:rPr>
          <w:rFonts w:asciiTheme="minorHAnsi" w:hAnsiTheme="minorHAnsi" w:cstheme="minorHAnsi"/>
          <w:sz w:val="28"/>
          <w:szCs w:val="28"/>
        </w:rPr>
      </w:pPr>
      <w:r w:rsidRPr="002A6CCD">
        <w:rPr>
          <w:rFonts w:asciiTheme="minorHAnsi" w:hAnsiTheme="minorHAnsi" w:cstheme="minorHAnsi"/>
          <w:sz w:val="28"/>
          <w:szCs w:val="28"/>
        </w:rPr>
        <w:t>What were the common problems you encountered with th</w:t>
      </w:r>
      <w:r w:rsidR="00996350">
        <w:rPr>
          <w:rFonts w:asciiTheme="minorHAnsi" w:hAnsiTheme="minorHAnsi" w:cstheme="minorHAnsi"/>
          <w:sz w:val="28"/>
          <w:szCs w:val="28"/>
          <w:lang w:val="en-US"/>
        </w:rPr>
        <w:t>e different</w:t>
      </w:r>
      <w:r w:rsidRPr="002A6CCD">
        <w:rPr>
          <w:rFonts w:asciiTheme="minorHAnsi" w:hAnsiTheme="minorHAnsi" w:cstheme="minorHAnsi"/>
          <w:sz w:val="28"/>
          <w:szCs w:val="28"/>
        </w:rPr>
        <w:t xml:space="preserve"> </w:t>
      </w:r>
      <w:r w:rsidR="00996350">
        <w:rPr>
          <w:rFonts w:asciiTheme="minorHAnsi" w:hAnsiTheme="minorHAnsi" w:cstheme="minorHAnsi"/>
          <w:sz w:val="28"/>
          <w:szCs w:val="28"/>
          <w:lang w:val="en-US"/>
        </w:rPr>
        <w:t>models of air-conditioning unit?</w:t>
      </w:r>
    </w:p>
    <w:p w:rsidR="00996350" w:rsidRPr="00996350" w:rsidRDefault="00996350" w:rsidP="00996350">
      <w:pPr>
        <w:pStyle w:val="Li"/>
        <w:numPr>
          <w:ilvl w:val="1"/>
          <w:numId w:val="6"/>
        </w:numPr>
        <w:spacing w:line="276" w:lineRule="auto"/>
        <w:rPr>
          <w:rFonts w:asciiTheme="minorHAnsi" w:hAnsiTheme="minorHAnsi" w:cstheme="minorHAnsi"/>
          <w:sz w:val="28"/>
          <w:szCs w:val="28"/>
        </w:rPr>
      </w:pPr>
      <w:r w:rsidRPr="00996350">
        <w:rPr>
          <w:rFonts w:asciiTheme="minorHAnsi" w:hAnsiTheme="minorHAnsi" w:cstheme="minorHAnsi"/>
          <w:sz w:val="28"/>
          <w:szCs w:val="28"/>
        </w:rPr>
        <w:t>What are the reasons for these air con problems</w:t>
      </w:r>
      <w:r w:rsidRPr="00996350">
        <w:rPr>
          <w:rFonts w:asciiTheme="minorHAnsi" w:hAnsiTheme="minorHAnsi" w:cstheme="minorHAnsi"/>
          <w:sz w:val="28"/>
          <w:szCs w:val="28"/>
          <w:lang w:val="en-US"/>
        </w:rPr>
        <w:t>?</w:t>
      </w:r>
    </w:p>
    <w:p w:rsidR="002A6CCD" w:rsidRPr="002A6CCD" w:rsidRDefault="002A6CCD" w:rsidP="002A6CCD">
      <w:pPr>
        <w:pStyle w:val="Li"/>
        <w:numPr>
          <w:ilvl w:val="0"/>
          <w:numId w:val="5"/>
        </w:numPr>
        <w:spacing w:line="276" w:lineRule="auto"/>
        <w:rPr>
          <w:rFonts w:asciiTheme="minorHAnsi" w:hAnsiTheme="minorHAnsi" w:cstheme="minorHAnsi"/>
          <w:sz w:val="28"/>
          <w:szCs w:val="28"/>
        </w:rPr>
      </w:pPr>
      <w:r w:rsidRPr="002A6CCD">
        <w:rPr>
          <w:rFonts w:asciiTheme="minorHAnsi" w:hAnsiTheme="minorHAnsi" w:cstheme="minorHAnsi"/>
          <w:sz w:val="28"/>
          <w:szCs w:val="28"/>
        </w:rPr>
        <w:t>What feature/s of th</w:t>
      </w:r>
      <w:r w:rsidR="00996350">
        <w:rPr>
          <w:rFonts w:asciiTheme="minorHAnsi" w:hAnsiTheme="minorHAnsi" w:cstheme="minorHAnsi"/>
          <w:sz w:val="28"/>
          <w:szCs w:val="28"/>
          <w:lang w:val="en-US"/>
        </w:rPr>
        <w:t>e current</w:t>
      </w:r>
      <w:r w:rsidR="00996350">
        <w:rPr>
          <w:rFonts w:asciiTheme="minorHAnsi" w:hAnsiTheme="minorHAnsi" w:cstheme="minorHAnsi"/>
          <w:sz w:val="28"/>
          <w:szCs w:val="28"/>
        </w:rPr>
        <w:t xml:space="preserve"> model </w:t>
      </w:r>
      <w:r w:rsidR="00996350">
        <w:rPr>
          <w:rFonts w:asciiTheme="minorHAnsi" w:hAnsiTheme="minorHAnsi" w:cstheme="minorHAnsi"/>
          <w:sz w:val="28"/>
          <w:szCs w:val="28"/>
          <w:lang w:val="en-US"/>
        </w:rPr>
        <w:t>that</w:t>
      </w:r>
      <w:r w:rsidRPr="002A6CCD">
        <w:rPr>
          <w:rFonts w:asciiTheme="minorHAnsi" w:hAnsiTheme="minorHAnsi" w:cstheme="minorHAnsi"/>
          <w:sz w:val="28"/>
          <w:szCs w:val="28"/>
        </w:rPr>
        <w:t xml:space="preserve"> you </w:t>
      </w:r>
      <w:r w:rsidR="00996350">
        <w:rPr>
          <w:rFonts w:asciiTheme="minorHAnsi" w:hAnsiTheme="minorHAnsi" w:cstheme="minorHAnsi"/>
          <w:sz w:val="28"/>
          <w:szCs w:val="28"/>
          <w:lang w:val="en-US"/>
        </w:rPr>
        <w:t xml:space="preserve">own that you </w:t>
      </w:r>
      <w:r w:rsidRPr="002A6CCD">
        <w:rPr>
          <w:rFonts w:asciiTheme="minorHAnsi" w:hAnsiTheme="minorHAnsi" w:cstheme="minorHAnsi"/>
          <w:sz w:val="28"/>
          <w:szCs w:val="28"/>
        </w:rPr>
        <w:t xml:space="preserve">particularly like? </w:t>
      </w:r>
    </w:p>
    <w:p w:rsidR="002A6CCD" w:rsidRPr="002A6CCD" w:rsidRDefault="002A6CCD" w:rsidP="002A6CCD">
      <w:pPr>
        <w:pStyle w:val="Li"/>
        <w:numPr>
          <w:ilvl w:val="0"/>
          <w:numId w:val="5"/>
        </w:numPr>
        <w:spacing w:after="280" w:afterAutospacing="1" w:line="276" w:lineRule="auto"/>
        <w:rPr>
          <w:rFonts w:asciiTheme="minorHAnsi" w:hAnsiTheme="minorHAnsi" w:cstheme="minorHAnsi"/>
          <w:sz w:val="28"/>
          <w:szCs w:val="28"/>
        </w:rPr>
      </w:pPr>
      <w:r w:rsidRPr="002A6CCD">
        <w:rPr>
          <w:rFonts w:asciiTheme="minorHAnsi" w:hAnsiTheme="minorHAnsi" w:cstheme="minorHAnsi"/>
          <w:sz w:val="28"/>
          <w:szCs w:val="28"/>
        </w:rPr>
        <w:t xml:space="preserve">How much do you spend for fuel/maintenance? </w:t>
      </w:r>
    </w:p>
    <w:p w:rsidR="002A6CCD" w:rsidRPr="002A6CCD" w:rsidRDefault="009A561B" w:rsidP="002A6CCD">
      <w:pPr>
        <w:pStyle w:val="Li"/>
        <w:numPr>
          <w:ilvl w:val="0"/>
          <w:numId w:val="5"/>
        </w:numPr>
        <w:spacing w:after="280" w:afterAutospacing="1" w:line="276" w:lineRule="auto"/>
        <w:rPr>
          <w:rFonts w:asciiTheme="minorHAnsi" w:hAnsiTheme="minorHAnsi" w:cstheme="minorHAnsi"/>
          <w:sz w:val="28"/>
          <w:szCs w:val="28"/>
        </w:rPr>
      </w:pPr>
      <w:r w:rsidRPr="002A6CCD">
        <w:rPr>
          <w:rFonts w:asciiTheme="minorHAnsi" w:hAnsiTheme="minorHAnsi" w:cstheme="minorHAnsi"/>
          <w:sz w:val="28"/>
          <w:szCs w:val="28"/>
        </w:rPr>
        <w:t>What is your basis in buying an air-conditioning unit?</w:t>
      </w:r>
    </w:p>
    <w:p w:rsidR="002A6CCD" w:rsidRPr="002A6CCD" w:rsidRDefault="007951E6" w:rsidP="002A6CCD">
      <w:pPr>
        <w:pStyle w:val="Li"/>
        <w:numPr>
          <w:ilvl w:val="0"/>
          <w:numId w:val="5"/>
        </w:numPr>
        <w:spacing w:after="280" w:afterAutospacing="1" w:line="276" w:lineRule="auto"/>
        <w:rPr>
          <w:rFonts w:asciiTheme="minorHAnsi" w:hAnsiTheme="minorHAnsi" w:cstheme="minorHAnsi"/>
          <w:sz w:val="28"/>
          <w:szCs w:val="28"/>
        </w:rPr>
      </w:pPr>
      <w:r w:rsidRPr="002A6CCD">
        <w:rPr>
          <w:rFonts w:asciiTheme="minorHAnsi" w:hAnsiTheme="minorHAnsi" w:cstheme="minorHAnsi"/>
          <w:sz w:val="28"/>
          <w:szCs w:val="28"/>
        </w:rPr>
        <w:t>If you compare the previous model of your air con and the one you have now, which one is sturdier and is more efficient in terms of the money you spend annually for maintenance?</w:t>
      </w:r>
    </w:p>
    <w:p w:rsidR="009A561B" w:rsidRPr="006C51B0" w:rsidRDefault="007951E6" w:rsidP="002A6CCD">
      <w:pPr>
        <w:pStyle w:val="Li"/>
        <w:numPr>
          <w:ilvl w:val="0"/>
          <w:numId w:val="5"/>
        </w:numPr>
        <w:spacing w:after="280" w:afterAutospacing="1" w:line="276" w:lineRule="auto"/>
        <w:rPr>
          <w:rFonts w:asciiTheme="minorHAnsi" w:hAnsiTheme="minorHAnsi" w:cstheme="minorHAnsi"/>
          <w:sz w:val="28"/>
          <w:szCs w:val="28"/>
        </w:rPr>
      </w:pPr>
      <w:r w:rsidRPr="002A6CCD">
        <w:rPr>
          <w:rFonts w:asciiTheme="minorHAnsi" w:hAnsiTheme="minorHAnsi" w:cstheme="minorHAnsi"/>
          <w:sz w:val="28"/>
          <w:szCs w:val="28"/>
        </w:rPr>
        <w:t xml:space="preserve"> </w:t>
      </w:r>
      <w:r w:rsidR="004A67D4" w:rsidRPr="002A6CCD">
        <w:rPr>
          <w:rFonts w:asciiTheme="minorHAnsi" w:hAnsiTheme="minorHAnsi" w:cstheme="minorHAnsi"/>
          <w:sz w:val="28"/>
          <w:szCs w:val="28"/>
        </w:rPr>
        <w:t>What are the features that you like in old models that are not in the new models</w:t>
      </w:r>
      <w:r w:rsidR="004A67D4" w:rsidRPr="002A6CCD">
        <w:rPr>
          <w:sz w:val="28"/>
          <w:szCs w:val="28"/>
        </w:rPr>
        <w:t>?</w:t>
      </w:r>
    </w:p>
    <w:p w:rsidR="006C51B0" w:rsidRPr="002A6CCD" w:rsidRDefault="006C51B0" w:rsidP="002A6CCD">
      <w:pPr>
        <w:pStyle w:val="Li"/>
        <w:numPr>
          <w:ilvl w:val="0"/>
          <w:numId w:val="5"/>
        </w:numPr>
        <w:spacing w:after="280" w:afterAutospacing="1" w:line="276" w:lineRule="auto"/>
        <w:rPr>
          <w:rFonts w:asciiTheme="minorHAnsi" w:hAnsiTheme="minorHAnsi" w:cstheme="minorHAnsi"/>
          <w:sz w:val="28"/>
          <w:szCs w:val="28"/>
        </w:rPr>
      </w:pPr>
      <w:r>
        <w:rPr>
          <w:rFonts w:asciiTheme="minorHAnsi" w:hAnsiTheme="minorHAnsi" w:cstheme="minorHAnsi"/>
          <w:sz w:val="28"/>
          <w:szCs w:val="28"/>
          <w:lang w:val="en-US"/>
        </w:rPr>
        <w:t>If you buy another air con, what brand would it be?</w:t>
      </w:r>
    </w:p>
    <w:p w:rsidR="00D1418B" w:rsidRPr="002A6CCD" w:rsidRDefault="00D1418B" w:rsidP="002A6CCD">
      <w:pPr>
        <w:pStyle w:val="ListParagraph"/>
        <w:rPr>
          <w:rFonts w:cstheme="minorHAnsi"/>
          <w:sz w:val="28"/>
          <w:szCs w:val="28"/>
        </w:rPr>
      </w:pPr>
    </w:p>
    <w:sectPr w:rsidR="00D1418B" w:rsidRPr="002A6CCD" w:rsidSect="008B34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0000002"/>
    <w:multiLevelType w:val="hybridMultilevel"/>
    <w:tmpl w:val="0000000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0000003"/>
    <w:multiLevelType w:val="hybridMultilevel"/>
    <w:tmpl w:val="00000003"/>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078234A0"/>
    <w:multiLevelType w:val="hybridMultilevel"/>
    <w:tmpl w:val="C60A0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FA775E"/>
    <w:multiLevelType w:val="hybridMultilevel"/>
    <w:tmpl w:val="55D06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E4256"/>
    <w:multiLevelType w:val="hybridMultilevel"/>
    <w:tmpl w:val="D026E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AB082E"/>
    <w:multiLevelType w:val="hybridMultilevel"/>
    <w:tmpl w:val="66AEBFDA"/>
    <w:lvl w:ilvl="0" w:tplc="EFF8C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61B"/>
    <w:rsid w:val="00062D1E"/>
    <w:rsid w:val="002A6CCD"/>
    <w:rsid w:val="002D1FD0"/>
    <w:rsid w:val="004A67D4"/>
    <w:rsid w:val="006C51B0"/>
    <w:rsid w:val="007951E6"/>
    <w:rsid w:val="008B3445"/>
    <w:rsid w:val="00996350"/>
    <w:rsid w:val="009A561B"/>
    <w:rsid w:val="009B6996"/>
    <w:rsid w:val="00D141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45"/>
  </w:style>
  <w:style w:type="paragraph" w:styleId="Heading2">
    <w:name w:val="heading 2"/>
    <w:basedOn w:val="Normal"/>
    <w:next w:val="Normal"/>
    <w:link w:val="Heading2Char"/>
    <w:qFormat/>
    <w:rsid w:val="00D1418B"/>
    <w:pPr>
      <w:keepNext/>
      <w:shd w:val="solid" w:color="FFFFFF" w:fill="auto"/>
      <w:spacing w:before="90" w:after="90" w:line="240" w:lineRule="auto"/>
      <w:ind w:left="90" w:right="90"/>
      <w:outlineLvl w:val="1"/>
    </w:pPr>
    <w:rPr>
      <w:rFonts w:ascii="Verdana" w:eastAsia="Verdana" w:hAnsi="Verdana" w:cs="Verdana"/>
      <w:b/>
      <w:bCs/>
      <w:i/>
      <w:iCs/>
      <w:color w:val="000000"/>
      <w:sz w:val="28"/>
      <w:szCs w:val="28"/>
      <w:shd w:val="solid" w:color="FFFFFF" w:fill="auto"/>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61B"/>
    <w:pPr>
      <w:ind w:left="720"/>
      <w:contextualSpacing/>
    </w:pPr>
  </w:style>
  <w:style w:type="character" w:customStyle="1" w:styleId="Heading2Char">
    <w:name w:val="Heading 2 Char"/>
    <w:basedOn w:val="DefaultParagraphFont"/>
    <w:link w:val="Heading2"/>
    <w:rsid w:val="00D1418B"/>
    <w:rPr>
      <w:rFonts w:ascii="Verdana" w:eastAsia="Verdana" w:hAnsi="Verdana" w:cs="Verdana"/>
      <w:b/>
      <w:bCs/>
      <w:i/>
      <w:iCs/>
      <w:color w:val="000000"/>
      <w:sz w:val="28"/>
      <w:szCs w:val="28"/>
      <w:shd w:val="solid" w:color="FFFFFF" w:fill="auto"/>
      <w:lang w:val="ru-RU" w:eastAsia="ru-RU"/>
    </w:rPr>
  </w:style>
  <w:style w:type="paragraph" w:customStyle="1" w:styleId="Ol">
    <w:name w:val="Ol"/>
    <w:basedOn w:val="Normal"/>
    <w:rsid w:val="00D1418B"/>
    <w:pPr>
      <w:shd w:val="solid" w:color="FFFFFF" w:fill="auto"/>
      <w:spacing w:after="0" w:line="240" w:lineRule="auto"/>
    </w:pPr>
    <w:rPr>
      <w:rFonts w:ascii="Verdana" w:eastAsia="Verdana" w:hAnsi="Verdana" w:cs="Verdana"/>
      <w:color w:val="000000"/>
      <w:sz w:val="20"/>
      <w:szCs w:val="24"/>
      <w:shd w:val="solid" w:color="FFFFFF" w:fill="auto"/>
      <w:lang w:val="ru-RU" w:eastAsia="ru-RU"/>
    </w:rPr>
  </w:style>
  <w:style w:type="paragraph" w:customStyle="1" w:styleId="Li">
    <w:name w:val="Li"/>
    <w:basedOn w:val="Normal"/>
    <w:rsid w:val="00D1418B"/>
    <w:pPr>
      <w:shd w:val="solid" w:color="FFFFFF" w:fill="auto"/>
      <w:spacing w:after="0" w:line="240" w:lineRule="auto"/>
    </w:pPr>
    <w:rPr>
      <w:rFonts w:ascii="Verdana" w:eastAsia="Verdana" w:hAnsi="Verdana" w:cs="Verdana"/>
      <w:color w:val="000000"/>
      <w:sz w:val="20"/>
      <w:szCs w:val="24"/>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0E16F-03BF-4035-B89D-4F7E1243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eena</dc:creator>
  <cp:lastModifiedBy>eena</cp:lastModifiedBy>
  <cp:revision>4</cp:revision>
  <dcterms:created xsi:type="dcterms:W3CDTF">2010-08-10T11:53:00Z</dcterms:created>
  <dcterms:modified xsi:type="dcterms:W3CDTF">2010-08-11T12:57:00Z</dcterms:modified>
</cp:coreProperties>
</file>